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11ACA585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F86B66">
        <w:rPr>
          <w:rFonts w:ascii="Tahoma" w:hAnsi="Tahoma" w:cs="Tahoma"/>
        </w:rPr>
        <w:t>0</w:t>
      </w:r>
      <w:r w:rsidR="007A6533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29F24A5F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F86B66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CB07E8">
        <w:rPr>
          <w:rFonts w:ascii="Tahoma" w:hAnsi="Tahoma" w:cs="Tahoma"/>
        </w:rPr>
        <w:t xml:space="preserve">” 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3EB4CE25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2D3215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F86B66">
        <w:rPr>
          <w:rFonts w:ascii="Tahoma" w:hAnsi="Tahoma" w:cs="Tahoma"/>
        </w:rPr>
        <w:t>0</w:t>
      </w:r>
      <w:r w:rsidR="007A6533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CB07E8" w:rsidRPr="00CB07E8" w14:paraId="5FB8FB7C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3F31EBB" w14:textId="77777777" w:rsidR="00CB07E8" w:rsidRPr="00F60522" w:rsidRDefault="00CB07E8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00EED7D6" w14:textId="4CF45E90" w:rsidR="00CB07E8" w:rsidRPr="00EE22B9" w:rsidRDefault="006C7F34" w:rsidP="009223B3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Zakład </w:t>
            </w:r>
            <w:proofErr w:type="spellStart"/>
            <w:r w:rsidR="00EE22B9">
              <w:rPr>
                <w:rFonts w:ascii="Tahoma" w:hAnsi="Tahoma" w:cs="Tahoma"/>
              </w:rPr>
              <w:t>Produkcyjno</w:t>
            </w:r>
            <w:proofErr w:type="spellEnd"/>
            <w:r w:rsidR="00EE22B9">
              <w:rPr>
                <w:rFonts w:ascii="Tahoma" w:hAnsi="Tahoma" w:cs="Tahoma"/>
              </w:rPr>
              <w:t xml:space="preserve"> Remontowo budowlany Artur Marcinek</w:t>
            </w:r>
          </w:p>
          <w:p w14:paraId="65DACF6F" w14:textId="7F301C12" w:rsidR="00CB07E8" w:rsidRPr="00EE22B9" w:rsidRDefault="00CB07E8" w:rsidP="009223B3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 w:rsidR="00EE22B9">
              <w:rPr>
                <w:rFonts w:ascii="Tahoma" w:hAnsi="Tahoma" w:cs="Tahoma"/>
              </w:rPr>
              <w:t>Długa 61c</w:t>
            </w:r>
            <w:r w:rsidRPr="00EE22B9">
              <w:rPr>
                <w:rFonts w:ascii="Tahoma" w:hAnsi="Tahoma" w:cs="Tahoma"/>
              </w:rPr>
              <w:t xml:space="preserve">, </w:t>
            </w:r>
            <w:r w:rsidR="00EE22B9">
              <w:rPr>
                <w:rFonts w:ascii="Tahoma" w:hAnsi="Tahoma" w:cs="Tahoma"/>
              </w:rPr>
              <w:t>44</w:t>
            </w:r>
            <w:r w:rsidRPr="00EE22B9">
              <w:rPr>
                <w:rFonts w:ascii="Tahoma" w:hAnsi="Tahoma" w:cs="Tahoma"/>
              </w:rPr>
              <w:t>-</w:t>
            </w:r>
            <w:r w:rsidR="00EE22B9">
              <w:rPr>
                <w:rFonts w:ascii="Tahoma" w:hAnsi="Tahoma" w:cs="Tahoma"/>
              </w:rPr>
              <w:t>373</w:t>
            </w:r>
            <w:r w:rsidRPr="00EE22B9">
              <w:rPr>
                <w:rFonts w:ascii="Tahoma" w:hAnsi="Tahoma" w:cs="Tahoma"/>
              </w:rPr>
              <w:t xml:space="preserve"> </w:t>
            </w:r>
            <w:r w:rsidR="00EE22B9">
              <w:rPr>
                <w:rFonts w:ascii="Tahoma" w:hAnsi="Tahoma" w:cs="Tahoma"/>
              </w:rPr>
              <w:t>Wodzisław Śl.</w:t>
            </w:r>
          </w:p>
        </w:tc>
        <w:tc>
          <w:tcPr>
            <w:tcW w:w="1985" w:type="dxa"/>
            <w:vAlign w:val="center"/>
          </w:tcPr>
          <w:p w14:paraId="1654B2FD" w14:textId="12C0EFFC" w:rsidR="00CB07E8" w:rsidRPr="00EE22B9" w:rsidRDefault="00EE22B9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954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129</w:t>
            </w:r>
            <w:r w:rsidR="006C7F34"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21</w:t>
            </w:r>
            <w:r w:rsidR="00CB07E8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6354CC" w14:textId="798610EF" w:rsidR="00CB07E8" w:rsidRPr="00EE22B9" w:rsidRDefault="00F60522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</w:t>
            </w:r>
            <w:r w:rsidR="00CB07E8" w:rsidRPr="00EE22B9">
              <w:rPr>
                <w:rFonts w:ascii="Tahoma" w:hAnsi="Tahoma" w:cs="Tahoma"/>
              </w:rPr>
              <w:t xml:space="preserve"> miesi</w:t>
            </w:r>
            <w:r w:rsidRPr="00EE22B9">
              <w:rPr>
                <w:rFonts w:ascii="Tahoma" w:hAnsi="Tahoma" w:cs="Tahoma"/>
              </w:rPr>
              <w:t>ące</w:t>
            </w:r>
          </w:p>
        </w:tc>
      </w:tr>
      <w:tr w:rsidR="006C7F34" w:rsidRPr="00CB07E8" w14:paraId="4226344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496F62A" w14:textId="08554097" w:rsidR="006C7F34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18AB5E28" w14:textId="5D5549B7" w:rsidR="006C7F34" w:rsidRPr="00EE22B9" w:rsidRDefault="00EE22B9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 Technicznych INFRAGO </w:t>
            </w:r>
            <w:r>
              <w:rPr>
                <w:rFonts w:ascii="Tahoma" w:hAnsi="Tahoma" w:cs="Tahoma"/>
              </w:rPr>
              <w:br/>
              <w:t xml:space="preserve">mgr Dominika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0E6E838D" w14:textId="7072EEBE" w:rsidR="006C7F34" w:rsidRPr="00EE22B9" w:rsidRDefault="006C7F34" w:rsidP="009223B3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 w:rsidR="00EE22B9">
              <w:rPr>
                <w:rFonts w:ascii="Tahoma" w:hAnsi="Tahoma" w:cs="Tahoma"/>
              </w:rPr>
              <w:t>Tulipanowa 38</w:t>
            </w:r>
            <w:r w:rsidRPr="00EE22B9">
              <w:rPr>
                <w:rFonts w:ascii="Tahoma" w:hAnsi="Tahoma" w:cs="Tahoma"/>
              </w:rPr>
              <w:t>, 44-</w:t>
            </w:r>
            <w:r w:rsidR="00EE22B9">
              <w:rPr>
                <w:rFonts w:ascii="Tahoma" w:hAnsi="Tahoma" w:cs="Tahoma"/>
              </w:rPr>
              <w:t>264</w:t>
            </w:r>
            <w:r w:rsidRPr="00EE22B9">
              <w:rPr>
                <w:rFonts w:ascii="Tahoma" w:hAnsi="Tahoma" w:cs="Tahoma"/>
              </w:rPr>
              <w:t xml:space="preserve"> </w:t>
            </w:r>
            <w:r w:rsidR="00EE22B9">
              <w:rPr>
                <w:rFonts w:ascii="Tahoma" w:hAnsi="Tahoma" w:cs="Tahoma"/>
              </w:rPr>
              <w:t>Jankowice</w:t>
            </w:r>
          </w:p>
        </w:tc>
        <w:tc>
          <w:tcPr>
            <w:tcW w:w="1985" w:type="dxa"/>
            <w:vAlign w:val="center"/>
          </w:tcPr>
          <w:p w14:paraId="40B966FA" w14:textId="408D0753" w:rsidR="006C7F34" w:rsidRPr="00EE22B9" w:rsidRDefault="00EE22B9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716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498</w:t>
            </w:r>
            <w:r w:rsidR="006C7F34"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75</w:t>
            </w:r>
            <w:r w:rsidR="006C7F34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23B06BD9" w14:textId="788D42AB" w:rsidR="006C7F34" w:rsidRPr="00EE22B9" w:rsidRDefault="006C7F34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1A0E875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3D42EA5C" w14:textId="57A8DA33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112" w:type="dxa"/>
            <w:vAlign w:val="center"/>
          </w:tcPr>
          <w:p w14:paraId="795B1534" w14:textId="0BCBE2AF" w:rsidR="006C7F34" w:rsidRPr="00EE22B9" w:rsidRDefault="00EE22B9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PHU GAWLIK Paweł Gawlik</w:t>
            </w:r>
          </w:p>
          <w:p w14:paraId="4B25911B" w14:textId="34B29FF8" w:rsidR="006C7F34" w:rsidRPr="00EE22B9" w:rsidRDefault="006C7F34" w:rsidP="009223B3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 w:rsidR="00EE22B9">
              <w:rPr>
                <w:rFonts w:ascii="Tahoma" w:hAnsi="Tahoma" w:cs="Tahoma"/>
              </w:rPr>
              <w:t>Oświęcimska 25</w:t>
            </w:r>
            <w:r w:rsidRPr="00EE22B9">
              <w:rPr>
                <w:rFonts w:ascii="Tahoma" w:hAnsi="Tahoma" w:cs="Tahoma"/>
              </w:rPr>
              <w:t xml:space="preserve">, </w:t>
            </w:r>
            <w:r w:rsidR="00EE22B9">
              <w:rPr>
                <w:rFonts w:ascii="Tahoma" w:hAnsi="Tahoma" w:cs="Tahoma"/>
              </w:rPr>
              <w:t>32</w:t>
            </w:r>
            <w:r w:rsidRPr="00EE22B9">
              <w:rPr>
                <w:rFonts w:ascii="Tahoma" w:hAnsi="Tahoma" w:cs="Tahoma"/>
              </w:rPr>
              <w:t>-</w:t>
            </w:r>
            <w:r w:rsidR="00EE22B9">
              <w:rPr>
                <w:rFonts w:ascii="Tahoma" w:hAnsi="Tahoma" w:cs="Tahoma"/>
              </w:rPr>
              <w:t>625</w:t>
            </w:r>
            <w:r w:rsidRPr="00EE22B9">
              <w:rPr>
                <w:rFonts w:ascii="Tahoma" w:hAnsi="Tahoma" w:cs="Tahoma"/>
              </w:rPr>
              <w:t xml:space="preserve"> </w:t>
            </w:r>
            <w:proofErr w:type="spellStart"/>
            <w:r w:rsidR="00EE22B9">
              <w:rPr>
                <w:rFonts w:ascii="Tahoma" w:hAnsi="Tahoma" w:cs="Tahoma"/>
              </w:rPr>
              <w:t>Skidziń</w:t>
            </w:r>
            <w:proofErr w:type="spellEnd"/>
          </w:p>
        </w:tc>
        <w:tc>
          <w:tcPr>
            <w:tcW w:w="1985" w:type="dxa"/>
            <w:vAlign w:val="center"/>
          </w:tcPr>
          <w:p w14:paraId="7B3C8FCC" w14:textId="42E9B042" w:rsidR="006C7F34" w:rsidRPr="00EE22B9" w:rsidRDefault="00EE22B9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986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502</w:t>
            </w:r>
            <w:r w:rsidR="006C7F34"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69</w:t>
            </w:r>
            <w:r w:rsidR="006C7F34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5D6580E4" w14:textId="3F047A7D" w:rsidR="006C7F34" w:rsidRPr="00EE22B9" w:rsidRDefault="006C7F34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350F664F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4E78EE6B" w14:textId="3BC466A7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112" w:type="dxa"/>
            <w:vAlign w:val="center"/>
          </w:tcPr>
          <w:p w14:paraId="4F859C48" w14:textId="2D66BB17" w:rsidR="006C7F34" w:rsidRPr="00EE22B9" w:rsidRDefault="00EE22B9" w:rsidP="009223B3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Tensit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105F4C93" w14:textId="2B91630B" w:rsidR="006C7F34" w:rsidRPr="00EE22B9" w:rsidRDefault="00EE22B9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6C7F34" w:rsidRPr="00EE22B9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Wyzwolenia 27</w:t>
            </w:r>
            <w:r w:rsidR="006C7F34" w:rsidRPr="00EE22B9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3</w:t>
            </w:r>
            <w:r w:rsidR="006C7F34"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190</w:t>
            </w:r>
            <w:r w:rsidR="006C7F34"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Mikołów</w:t>
            </w:r>
          </w:p>
        </w:tc>
        <w:tc>
          <w:tcPr>
            <w:tcW w:w="1985" w:type="dxa"/>
            <w:vAlign w:val="center"/>
          </w:tcPr>
          <w:p w14:paraId="330964BE" w14:textId="2FF26695" w:rsidR="006C7F34" w:rsidRPr="00EE22B9" w:rsidRDefault="00EE22B9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806</w:t>
            </w:r>
            <w:r w:rsidR="006C7F34" w:rsidRPr="00EE22B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186</w:t>
            </w:r>
            <w:r w:rsidR="006C7F34" w:rsidRPr="00EE22B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21</w:t>
            </w:r>
            <w:r w:rsidR="006C7F34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0A6A8F7D" w14:textId="4A14DFE4" w:rsidR="006C7F34" w:rsidRPr="00EE22B9" w:rsidRDefault="006C7F34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 miesiące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7F7EE2FA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</w:t>
      </w:r>
      <w:r w:rsidR="00F97A18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>Wójt</w:t>
      </w:r>
      <w:r w:rsidR="00F97A18">
        <w:rPr>
          <w:rFonts w:ascii="Tahoma" w:hAnsi="Tahoma" w:cs="Tahoma"/>
          <w:b/>
          <w:bCs/>
          <w:i/>
        </w:rPr>
        <w:t xml:space="preserve"> Gminy Mszana</w:t>
      </w:r>
      <w:r w:rsidRPr="000266F0">
        <w:rPr>
          <w:rFonts w:ascii="Tahoma" w:hAnsi="Tahoma" w:cs="Tahoma"/>
          <w:b/>
          <w:bCs/>
          <w:i/>
        </w:rPr>
        <w:t xml:space="preserve"> </w:t>
      </w:r>
    </w:p>
    <w:p w14:paraId="5336FC45" w14:textId="41D687F5" w:rsidR="000266F0" w:rsidRPr="000266F0" w:rsidRDefault="000266F0" w:rsidP="00C3586F">
      <w:pPr>
        <w:tabs>
          <w:tab w:val="num" w:pos="540"/>
          <w:tab w:val="left" w:pos="5100"/>
        </w:tabs>
        <w:spacing w:after="240"/>
        <w:ind w:left="4600" w:hanging="205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</w:t>
      </w:r>
      <w:r w:rsidR="00F97A18">
        <w:rPr>
          <w:rFonts w:ascii="Tahoma" w:hAnsi="Tahoma" w:cs="Tahoma"/>
          <w:b/>
          <w:bCs/>
          <w:i/>
        </w:rPr>
        <w:t>mgr</w:t>
      </w:r>
      <w:r w:rsidRPr="000266F0">
        <w:rPr>
          <w:rFonts w:ascii="Tahoma" w:hAnsi="Tahoma" w:cs="Tahoma"/>
          <w:b/>
          <w:bCs/>
          <w:i/>
        </w:rPr>
        <w:t xml:space="preserve"> </w:t>
      </w:r>
      <w:r w:rsidR="00F97A18">
        <w:rPr>
          <w:rFonts w:ascii="Tahoma" w:hAnsi="Tahoma" w:cs="Tahoma"/>
          <w:b/>
          <w:bCs/>
          <w:i/>
        </w:rPr>
        <w:t>Mirosław Szymanek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37351" w14:textId="77777777" w:rsidR="00CF2E73" w:rsidRDefault="00CF2E73" w:rsidP="00DA5839">
      <w:r>
        <w:separator/>
      </w:r>
    </w:p>
  </w:endnote>
  <w:endnote w:type="continuationSeparator" w:id="0">
    <w:p w14:paraId="320B534A" w14:textId="77777777" w:rsidR="00CF2E73" w:rsidRDefault="00CF2E7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25E4" w14:textId="77777777" w:rsidR="00CF2E73" w:rsidRDefault="00CF2E73" w:rsidP="00DA5839">
      <w:r>
        <w:separator/>
      </w:r>
    </w:p>
  </w:footnote>
  <w:footnote w:type="continuationSeparator" w:id="0">
    <w:p w14:paraId="13327977" w14:textId="77777777" w:rsidR="00CF2E73" w:rsidRDefault="00CF2E7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41691C3A" w:rsidR="001B1CE7" w:rsidRPr="00F86B66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86B66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2D3215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2BD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06B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215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2F31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0F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0D37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C7F3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533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16E"/>
    <w:rsid w:val="00C349C3"/>
    <w:rsid w:val="00C34C42"/>
    <w:rsid w:val="00C350F1"/>
    <w:rsid w:val="00C3586F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2E73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2B9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CA1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86B6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A18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B5A2E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3CF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61244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97517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2023-03-02T10:00:00Z</dcterms:modified>
</cp:coreProperties>
</file>